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6C5EC1">
              <w:rPr>
                <w:b/>
                <w:sz w:val="18"/>
                <w:szCs w:val="18"/>
                <w:lang w:val="it-IT"/>
              </w:rPr>
            </w:r>
            <w:r w:rsidR="006C5EC1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FD351E">
              <w:rPr>
                <w:b/>
                <w:sz w:val="18"/>
                <w:szCs w:val="18"/>
                <w:lang w:val="it-IT"/>
              </w:rPr>
              <w:t>5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FD351E" w:rsidRPr="00FD351E">
              <w:rPr>
                <w:b/>
                <w:bCs/>
                <w:sz w:val="18"/>
                <w:szCs w:val="18"/>
                <w:lang w:val="it-IT"/>
              </w:rPr>
              <w:t>8621250091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6C5EC1">
        <w:rPr>
          <w:rFonts w:eastAsia="Arial Unicode MS"/>
          <w:sz w:val="18"/>
          <w:szCs w:val="18"/>
          <w:lang w:val="it-IT"/>
        </w:rPr>
      </w:r>
      <w:r w:rsidR="006C5EC1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6C5EC1">
        <w:rPr>
          <w:sz w:val="18"/>
          <w:szCs w:val="18"/>
          <w:lang w:val="it-IT"/>
        </w:rPr>
      </w:r>
      <w:r w:rsidR="006C5EC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6C5EC1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6C5EC1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6C5EC1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6C5EC1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6C5EC1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6C5EC1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6C5EC1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6C5EC1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6C5EC1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C5EC1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D351E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616E5486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2021-02-25T10:04:00Z</dcterms:modified>
</cp:coreProperties>
</file>